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A9D3E8B" w:rsidR="00742C11" w:rsidRPr="00742C11" w:rsidRDefault="00742C11" w:rsidP="00A8557F">
      <w:pPr>
        <w:pStyle w:val="Nr"/>
      </w:pPr>
      <w:r w:rsidRPr="00742C11">
        <w:t xml:space="preserve">Część nr </w:t>
      </w:r>
      <w:r w:rsidR="00BD20DC">
        <w:t>7</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BD20DC"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BD20DC"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D20DC"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D20DC"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BD20D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058"/>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0DC"/>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